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03EEA2D" w14:textId="77777777" w:rsidR="00CD420B" w:rsidRDefault="00CD420B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CD42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D42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D420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CD420B">
        <w:rPr>
          <w:rFonts w:ascii="Arial" w:hAnsi="Arial" w:cs="Arial"/>
          <w:b/>
          <w:bCs/>
          <w:sz w:val="22"/>
          <w:szCs w:val="22"/>
        </w:rPr>
        <w:t xml:space="preserve"> L, Nr 1 168R Przecław - </w:t>
      </w: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Piątkowiec</w:t>
      </w:r>
      <w:proofErr w:type="spellEnd"/>
      <w:r w:rsidRPr="00CD420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E5918E0" w14:textId="3196C637" w:rsidR="006A0A40" w:rsidRDefault="00CD420B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D420B">
        <w:rPr>
          <w:rFonts w:ascii="Arial" w:hAnsi="Arial" w:cs="Arial"/>
          <w:b/>
          <w:bCs/>
          <w:sz w:val="22"/>
          <w:szCs w:val="22"/>
        </w:rPr>
        <w:t xml:space="preserve">w km od 10+050 do 10+880 na </w:t>
      </w: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CD420B">
        <w:rPr>
          <w:rFonts w:ascii="Arial" w:hAnsi="Arial" w:cs="Arial"/>
          <w:b/>
          <w:bCs/>
          <w:sz w:val="22"/>
          <w:szCs w:val="22"/>
        </w:rPr>
        <w:t xml:space="preserve"> 830 m. w m. </w:t>
      </w: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CD420B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CD420B">
        <w:rPr>
          <w:rFonts w:ascii="Arial" w:hAnsi="Arial" w:cs="Arial"/>
          <w:b/>
          <w:bCs/>
          <w:sz w:val="22"/>
          <w:szCs w:val="22"/>
        </w:rPr>
        <w:t>Grzybów</w:t>
      </w:r>
      <w:proofErr w:type="spellEnd"/>
      <w:r w:rsidR="00341CC3">
        <w:rPr>
          <w:rFonts w:ascii="Arial" w:hAnsi="Arial" w:cs="Arial"/>
          <w:b/>
          <w:bCs/>
          <w:sz w:val="22"/>
          <w:szCs w:val="22"/>
        </w:rPr>
        <w:t>;</w:t>
      </w:r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9FB44" w14:textId="77777777" w:rsidR="00A35C74" w:rsidRDefault="00A35C74" w:rsidP="00AC1A4B">
      <w:r>
        <w:separator/>
      </w:r>
    </w:p>
  </w:endnote>
  <w:endnote w:type="continuationSeparator" w:id="0">
    <w:p w14:paraId="4EA99F82" w14:textId="77777777" w:rsidR="00A35C74" w:rsidRDefault="00A35C7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07C3" w14:textId="77777777" w:rsidR="00A35C74" w:rsidRDefault="00A35C74" w:rsidP="00AC1A4B">
      <w:r>
        <w:separator/>
      </w:r>
    </w:p>
  </w:footnote>
  <w:footnote w:type="continuationSeparator" w:id="0">
    <w:p w14:paraId="7989DB33" w14:textId="77777777" w:rsidR="00A35C74" w:rsidRDefault="00A35C7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541EAD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D420B">
      <w:rPr>
        <w:rFonts w:ascii="Calibri" w:hAnsi="Calibri"/>
        <w:b/>
        <w:bCs/>
        <w:color w:val="4F81BD"/>
        <w:sz w:val="18"/>
        <w:szCs w:val="18"/>
        <w:lang w:val="pl-PL" w:eastAsia="ar-SA"/>
      </w:rPr>
      <w:t>72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2021-01-22T11:33:00Z</cp:lastPrinted>
  <dcterms:created xsi:type="dcterms:W3CDTF">2021-02-17T13:12:00Z</dcterms:created>
  <dcterms:modified xsi:type="dcterms:W3CDTF">2025-07-10T09:25:00Z</dcterms:modified>
</cp:coreProperties>
</file>